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14B3BA" w14:textId="77777777" w:rsidR="00D43A9C" w:rsidRDefault="00D43A9C" w:rsidP="00024AF7">
      <w:pPr>
        <w:pStyle w:val="StandardWeb"/>
        <w:contextualSpacing/>
        <w:rPr>
          <w:b/>
          <w:bCs/>
          <w:sz w:val="28"/>
          <w:szCs w:val="28"/>
        </w:rPr>
      </w:pPr>
    </w:p>
    <w:p w14:paraId="715135D9" w14:textId="1F9405B5" w:rsidR="00024AF7" w:rsidRPr="0022229E" w:rsidRDefault="005A74BF" w:rsidP="00024AF7">
      <w:pPr>
        <w:pStyle w:val="StandardWeb"/>
        <w:contextualSpacing/>
        <w:rPr>
          <w:b/>
          <w:bCs/>
          <w:sz w:val="28"/>
          <w:szCs w:val="28"/>
          <w:lang w:val="es-ES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0F93E0" wp14:editId="09C463B0">
                <wp:simplePos x="0" y="0"/>
                <wp:positionH relativeFrom="column">
                  <wp:posOffset>-61595</wp:posOffset>
                </wp:positionH>
                <wp:positionV relativeFrom="paragraph">
                  <wp:posOffset>12700</wp:posOffset>
                </wp:positionV>
                <wp:extent cx="5833110" cy="416560"/>
                <wp:effectExtent l="50800" t="25400" r="85090" b="91440"/>
                <wp:wrapThrough wrapText="bothSides">
                  <wp:wrapPolygon edited="0">
                    <wp:start x="-94" y="-1317"/>
                    <wp:lineTo x="-188" y="0"/>
                    <wp:lineTo x="-188" y="21073"/>
                    <wp:lineTo x="-94" y="25024"/>
                    <wp:lineTo x="21727" y="25024"/>
                    <wp:lineTo x="21821" y="21073"/>
                    <wp:lineTo x="21727" y="1317"/>
                    <wp:lineTo x="21727" y="-1317"/>
                    <wp:lineTo x="-94" y="-1317"/>
                  </wp:wrapPolygon>
                </wp:wrapThrough>
                <wp:docPr id="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3110" cy="41656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EE7336" w14:textId="7DC08675" w:rsidR="005A74BF" w:rsidRPr="0022229E" w:rsidRDefault="005A74BF" w:rsidP="005A74BF">
                            <w:pPr>
                              <w:pStyle w:val="StandardWeb"/>
                              <w:contextualSpacing/>
                              <w:jc w:val="center"/>
                              <w:rPr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22229E">
                              <w:rPr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  <w:t>Un po’ di geografia: Rosa dei venti, mari e isole</w:t>
                            </w:r>
                          </w:p>
                          <w:p w14:paraId="6DDC8318" w14:textId="77777777" w:rsidR="005A74BF" w:rsidRPr="0022229E" w:rsidRDefault="005A74BF" w:rsidP="005A74BF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0F93E0" id="Abgerundetes Rechteck 1" o:spid="_x0000_s1026" style="position:absolute;margin-left:-4.85pt;margin-top:1pt;width:459.3pt;height:32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0PGfbgIAADIFAAAOAAAAZHJzL2Uyb0RvYy54bWysVN9P2zAQfp+0/8Hy+0hTCoOKFFUgpkkI&#13;&#10;KmDi2XXsJppje+drk+6v39lJA2JISNNeHF/u93ff+eKyawzbKQi1swXPjyacKStdWdtNwX883Xw5&#13;&#10;4yygsKUwzqqC71Xgl4vPny5aP1dTVzlTKmAUxIZ56wteIfp5lgVZqUaEI+eVJaV20AgkETZZCaKl&#13;&#10;6I3JppPJadY6KD04qUKgv9e9ki9SfK2VxHutg0JmCk61YTohnet4ZosLMd+A8FUthzLEP1TRiNpS&#13;&#10;0jHUtUDBtlD/FaqpJbjgNB5J12RO61qq1AN1k0/edPNYCa9SLwRO8CNM4f+FlXe7FbC6pNlxZkVD&#13;&#10;I1quNwq2tlSoAntQskIlf7I8QtX6MCePR7+CQQp0jX13Gpr4pY5Yl+Ddj/CqDpmknydnx8d5TlOQ&#13;&#10;pJvlpyenCf/sxdtDwG/KNSxeCg6OyqAKMEErdrcBKS3ZH+xIiCX1RaQb7o2KdRj7oDT1RWnz5J0Y&#13;&#10;pa4MsJ0gLggplcXUFMVL1tFN18aMjscfOw720VUlto3O04+dR4+U2VkcnZvaOngvgBlL1r39AYG+&#13;&#10;7wgBdutuGM7alXuaLrie9sHLm5qAvRUBVwKI5zQL2l28p0Mb1xbcDTfOKge/3/sf7Yl+pOWspb0p&#13;&#10;ePi1FaA4M98tEfM8n83ioiVhdvJ1SgK81qxfa+y2uXI0DiIfVZeu0R7N4arBNc+04suYlVTCSspd&#13;&#10;cIlwEK6w32d6JKRaLpMZLZcXeGsfvTwQIHLmqXsW4Ad2IfHyzh12TMzf8Ku3jaOxbrlFp+tEvghx&#13;&#10;j+sAPS1m4uTwiMTNfy0nq5enbvEHAAD//wMAUEsDBBQABgAIAAAAIQDJ0gpO4QAAAAwBAAAPAAAA&#13;&#10;ZHJzL2Rvd25yZXYueG1sTI/NTsMwEITvSLyDtUhcUOtQiaRO41SIvyMSbR/AiZckSrwOsZuGt2c5&#13;&#10;wWWl1czOzlfsFzeIGafQedJwv05AINXedtRoOB1fV1sQIRqyZvCEGr4xwL68vipMbv2FPnA+xEZw&#13;&#10;CIXcaGhjHHMpQ92iM2HtRyTWPv3kTOR1aqSdzIXD3SA3SZJKZzriD60Z8anFuj+cnYb3bn7DY/+Q&#13;&#10;KflVZYvqX/xdddL69mZ53vF43IGIuMS/C/hl4P5QcrHKn8kGMWhYqYydGjaMxbJKtgpEpSHNUpBl&#13;&#10;If9DlD8AAAD//wMAUEsBAi0AFAAGAAgAAAAhALaDOJL+AAAA4QEAABMAAAAAAAAAAAAAAAAAAAAA&#13;&#10;AFtDb250ZW50X1R5cGVzXS54bWxQSwECLQAUAAYACAAAACEAOP0h/9YAAACUAQAACwAAAAAAAAAA&#13;&#10;AAAAAAAvAQAAX3JlbHMvLnJlbHNQSwECLQAUAAYACAAAACEAkNDxn24CAAAyBQAADgAAAAAAAAAA&#13;&#10;AAAAAAAuAgAAZHJzL2Uyb0RvYy54bWxQSwECLQAUAAYACAAAACEAydIKTuEAAAAMAQAADwAAAAAA&#13;&#10;AAAAAAAAAADIBAAAZHJzL2Rvd25yZXYueG1sUEsFBgAAAAAEAAQA8wAAANYFAAAAAA==&#13;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51EE7336" w14:textId="7DC08675" w:rsidR="005A74BF" w:rsidRPr="0022229E" w:rsidRDefault="005A74BF" w:rsidP="005A74BF">
                      <w:pPr>
                        <w:pStyle w:val="StandardWeb"/>
                        <w:contextualSpacing/>
                        <w:jc w:val="center"/>
                        <w:rPr>
                          <w:sz w:val="32"/>
                          <w:szCs w:val="32"/>
                          <w:lang w:val="es-ES"/>
                        </w:rPr>
                      </w:pPr>
                      <w:r w:rsidRPr="0022229E">
                        <w:rPr>
                          <w:b/>
                          <w:bCs/>
                          <w:sz w:val="32"/>
                          <w:szCs w:val="32"/>
                          <w:lang w:val="es-ES"/>
                        </w:rPr>
                        <w:t>Un po’ di geografia: Rosa dei venti, mari e isole</w:t>
                      </w:r>
                    </w:p>
                    <w:p w14:paraId="6DDC8318" w14:textId="77777777" w:rsidR="005A74BF" w:rsidRPr="0022229E" w:rsidRDefault="005A74BF" w:rsidP="005A74BF">
                      <w:pPr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024AF7" w:rsidRPr="0022229E">
        <w:rPr>
          <w:b/>
          <w:bCs/>
          <w:sz w:val="24"/>
          <w:szCs w:val="24"/>
          <w:lang w:val="es-ES"/>
        </w:rPr>
        <w:t>I punti ca</w:t>
      </w:r>
      <w:bookmarkStart w:id="0" w:name="_GoBack"/>
      <w:bookmarkEnd w:id="0"/>
      <w:r w:rsidR="00024AF7" w:rsidRPr="0022229E">
        <w:rPr>
          <w:b/>
          <w:bCs/>
          <w:sz w:val="24"/>
          <w:szCs w:val="24"/>
          <w:lang w:val="es-ES"/>
        </w:rPr>
        <w:t>rdinali</w:t>
      </w:r>
    </w:p>
    <w:p w14:paraId="538BBE17" w14:textId="77777777" w:rsidR="00024AF7" w:rsidRPr="0022229E" w:rsidRDefault="00024AF7" w:rsidP="00024AF7">
      <w:pPr>
        <w:pStyle w:val="StandardWeb"/>
        <w:contextualSpacing/>
        <w:rPr>
          <w:b/>
          <w:bCs/>
          <w:sz w:val="24"/>
          <w:szCs w:val="24"/>
          <w:lang w:val="es-ES"/>
        </w:rPr>
      </w:pPr>
    </w:p>
    <w:p w14:paraId="330866BA" w14:textId="77777777" w:rsidR="00024AF7" w:rsidRPr="0022229E" w:rsidRDefault="00024AF7" w:rsidP="00024AF7">
      <w:pPr>
        <w:pStyle w:val="StandardWeb"/>
        <w:contextualSpacing/>
        <w:rPr>
          <w:bCs/>
          <w:i/>
          <w:sz w:val="24"/>
          <w:szCs w:val="24"/>
          <w:lang w:val="es-ES"/>
        </w:rPr>
      </w:pPr>
      <w:r w:rsidRPr="0022229E">
        <w:rPr>
          <w:bCs/>
          <w:i/>
          <w:sz w:val="24"/>
          <w:szCs w:val="24"/>
          <w:lang w:val="es-ES"/>
        </w:rPr>
        <w:t>Scrivete i sinonimi dei punti cardinali al posto giusto della rosa dei venti.</w:t>
      </w:r>
    </w:p>
    <w:p w14:paraId="6459B666" w14:textId="77777777" w:rsidR="00024AF7" w:rsidRPr="0022229E" w:rsidRDefault="00024AF7" w:rsidP="00024AF7">
      <w:pPr>
        <w:pStyle w:val="StandardWeb"/>
        <w:contextualSpacing/>
        <w:rPr>
          <w:bCs/>
          <w:i/>
          <w:sz w:val="24"/>
          <w:szCs w:val="24"/>
          <w:lang w:val="fr-FR"/>
        </w:rPr>
      </w:pPr>
      <w:r w:rsidRPr="0022229E">
        <w:rPr>
          <w:bCs/>
          <w:i/>
          <w:sz w:val="24"/>
          <w:szCs w:val="24"/>
          <w:lang w:val="fr-FR"/>
        </w:rPr>
        <w:t xml:space="preserve">Quali sono gli aggettivi che corrispondono a questi sostantivi? </w:t>
      </w:r>
    </w:p>
    <w:p w14:paraId="60B7562C" w14:textId="77777777" w:rsidR="00024AF7" w:rsidRPr="0022229E" w:rsidRDefault="00024AF7" w:rsidP="00024AF7">
      <w:pPr>
        <w:pStyle w:val="StandardWeb"/>
        <w:contextualSpacing/>
        <w:rPr>
          <w:bCs/>
          <w:i/>
          <w:sz w:val="24"/>
          <w:szCs w:val="24"/>
          <w:lang w:val="fr-FR"/>
        </w:rPr>
      </w:pPr>
    </w:p>
    <w:p w14:paraId="7471BE22" w14:textId="77777777" w:rsidR="00024AF7" w:rsidRPr="0022229E" w:rsidRDefault="00024AF7" w:rsidP="00024AF7">
      <w:pPr>
        <w:pStyle w:val="StandardWeb"/>
        <w:spacing w:line="360" w:lineRule="auto"/>
        <w:contextualSpacing/>
        <w:rPr>
          <w:sz w:val="24"/>
          <w:szCs w:val="24"/>
          <w:lang w:val="fr-FR"/>
        </w:rPr>
      </w:pPr>
      <w:r w:rsidRPr="0022229E">
        <w:rPr>
          <w:sz w:val="24"/>
          <w:szCs w:val="24"/>
          <w:lang w:val="fr-FR"/>
        </w:rPr>
        <w:t xml:space="preserve">• l’oriente </w:t>
      </w:r>
      <w:r w:rsidRPr="0022229E">
        <w:rPr>
          <w:sz w:val="24"/>
          <w:szCs w:val="24"/>
          <w:lang w:val="fr-FR"/>
        </w:rPr>
        <w:tab/>
      </w:r>
      <w:r w:rsidRPr="0022229E">
        <w:rPr>
          <w:sz w:val="24"/>
          <w:szCs w:val="24"/>
          <w:lang w:val="fr-FR"/>
        </w:rPr>
        <w:tab/>
        <w:t xml:space="preserve">agg. </w:t>
      </w:r>
      <w:r w:rsidRPr="0022229E">
        <w:rPr>
          <w:sz w:val="24"/>
          <w:szCs w:val="24"/>
          <w:lang w:val="fr-FR"/>
        </w:rPr>
        <w:tab/>
        <w:t>___________________________</w:t>
      </w:r>
    </w:p>
    <w:p w14:paraId="4A980A9F" w14:textId="77777777" w:rsidR="00024AF7" w:rsidRPr="0022229E" w:rsidRDefault="00024AF7" w:rsidP="00024AF7">
      <w:pPr>
        <w:pStyle w:val="StandardWeb"/>
        <w:spacing w:line="360" w:lineRule="auto"/>
        <w:contextualSpacing/>
        <w:rPr>
          <w:sz w:val="24"/>
          <w:szCs w:val="24"/>
          <w:lang w:val="fr-FR"/>
        </w:rPr>
      </w:pPr>
      <w:r w:rsidRPr="0022229E">
        <w:rPr>
          <w:sz w:val="24"/>
          <w:szCs w:val="24"/>
          <w:lang w:val="fr-FR"/>
        </w:rPr>
        <w:t>• il settentrione</w:t>
      </w:r>
      <w:r w:rsidRPr="0022229E">
        <w:rPr>
          <w:sz w:val="24"/>
          <w:szCs w:val="24"/>
          <w:lang w:val="fr-FR"/>
        </w:rPr>
        <w:tab/>
        <w:t xml:space="preserve">agg. </w:t>
      </w:r>
      <w:r w:rsidRPr="0022229E">
        <w:rPr>
          <w:sz w:val="24"/>
          <w:szCs w:val="24"/>
          <w:lang w:val="fr-FR"/>
        </w:rPr>
        <w:tab/>
        <w:t>___________________________</w:t>
      </w:r>
    </w:p>
    <w:p w14:paraId="45DC61BC" w14:textId="77777777" w:rsidR="00024AF7" w:rsidRPr="0022229E" w:rsidRDefault="00024AF7" w:rsidP="00024AF7">
      <w:pPr>
        <w:pStyle w:val="StandardWeb"/>
        <w:spacing w:line="360" w:lineRule="auto"/>
        <w:contextualSpacing/>
        <w:rPr>
          <w:lang w:val="fr-FR"/>
        </w:rPr>
      </w:pPr>
      <w:r w:rsidRPr="0022229E">
        <w:rPr>
          <w:sz w:val="24"/>
          <w:szCs w:val="24"/>
          <w:lang w:val="fr-FR"/>
        </w:rPr>
        <w:t>• il meridione</w:t>
      </w:r>
      <w:r w:rsidRPr="0022229E">
        <w:rPr>
          <w:sz w:val="24"/>
          <w:szCs w:val="24"/>
          <w:lang w:val="fr-FR"/>
        </w:rPr>
        <w:tab/>
      </w:r>
      <w:r w:rsidRPr="0022229E">
        <w:rPr>
          <w:sz w:val="24"/>
          <w:szCs w:val="24"/>
          <w:lang w:val="fr-FR"/>
        </w:rPr>
        <w:tab/>
        <w:t xml:space="preserve">agg. </w:t>
      </w:r>
      <w:r w:rsidRPr="0022229E">
        <w:rPr>
          <w:sz w:val="24"/>
          <w:szCs w:val="24"/>
          <w:lang w:val="fr-FR"/>
        </w:rPr>
        <w:tab/>
        <w:t>___________________________</w:t>
      </w:r>
      <w:r w:rsidRPr="0022229E">
        <w:rPr>
          <w:sz w:val="24"/>
          <w:szCs w:val="24"/>
          <w:lang w:val="fr-FR"/>
        </w:rPr>
        <w:br/>
        <w:t>• l’occidente</w:t>
      </w:r>
      <w:r w:rsidRPr="0022229E">
        <w:rPr>
          <w:sz w:val="24"/>
          <w:szCs w:val="24"/>
          <w:lang w:val="fr-FR"/>
        </w:rPr>
        <w:tab/>
      </w:r>
      <w:r w:rsidRPr="0022229E">
        <w:rPr>
          <w:sz w:val="24"/>
          <w:szCs w:val="24"/>
          <w:lang w:val="fr-FR"/>
        </w:rPr>
        <w:tab/>
        <w:t xml:space="preserve">agg.  </w:t>
      </w:r>
      <w:r w:rsidRPr="0022229E">
        <w:rPr>
          <w:sz w:val="24"/>
          <w:szCs w:val="24"/>
          <w:lang w:val="fr-FR"/>
        </w:rPr>
        <w:tab/>
        <w:t>___________________________</w:t>
      </w:r>
      <w:r w:rsidRPr="0022229E">
        <w:rPr>
          <w:sz w:val="24"/>
          <w:szCs w:val="24"/>
          <w:lang w:val="fr-FR"/>
        </w:rPr>
        <w:br/>
        <w:t xml:space="preserve">• il mezzogiorno </w:t>
      </w:r>
      <w:r w:rsidRPr="0022229E">
        <w:rPr>
          <w:sz w:val="24"/>
          <w:szCs w:val="24"/>
          <w:lang w:val="fr-FR"/>
        </w:rPr>
        <w:tab/>
      </w:r>
      <w:r w:rsidRPr="0022229E">
        <w:rPr>
          <w:sz w:val="24"/>
          <w:szCs w:val="24"/>
          <w:lang w:val="fr-FR"/>
        </w:rPr>
        <w:tab/>
      </w:r>
    </w:p>
    <w:p w14:paraId="329E3952" w14:textId="77777777" w:rsidR="00024AF7" w:rsidRPr="0022229E" w:rsidRDefault="00024AF7" w:rsidP="00024AF7">
      <w:pPr>
        <w:pStyle w:val="StandardWeb"/>
        <w:spacing w:line="360" w:lineRule="auto"/>
        <w:contextualSpacing/>
        <w:rPr>
          <w:b/>
          <w:bCs/>
          <w:sz w:val="24"/>
          <w:szCs w:val="24"/>
          <w:lang w:val="fr-FR"/>
        </w:rPr>
      </w:pPr>
    </w:p>
    <w:p w14:paraId="7B09D853" w14:textId="77777777" w:rsidR="00024AF7" w:rsidRPr="0022229E" w:rsidRDefault="00403CAF" w:rsidP="00403CAF">
      <w:pPr>
        <w:pStyle w:val="StandardWeb"/>
        <w:tabs>
          <w:tab w:val="left" w:pos="3828"/>
        </w:tabs>
        <w:contextualSpacing/>
        <w:rPr>
          <w:b/>
          <w:bCs/>
          <w:sz w:val="28"/>
          <w:szCs w:val="28"/>
          <w:lang w:val="fr-FR"/>
        </w:rPr>
      </w:pPr>
      <w:r w:rsidRPr="0022229E">
        <w:rPr>
          <w:b/>
          <w:bCs/>
          <w:sz w:val="28"/>
          <w:szCs w:val="28"/>
          <w:lang w:val="fr-FR"/>
        </w:rPr>
        <w:tab/>
        <w:t>il nord =</w:t>
      </w:r>
    </w:p>
    <w:p w14:paraId="43BCEAAD" w14:textId="77777777" w:rsidR="00024AF7" w:rsidRPr="0022229E" w:rsidRDefault="00024AF7" w:rsidP="00024AF7">
      <w:pPr>
        <w:pStyle w:val="StandardWeb"/>
        <w:contextualSpacing/>
        <w:rPr>
          <w:b/>
          <w:bCs/>
          <w:sz w:val="24"/>
          <w:szCs w:val="24"/>
          <w:lang w:val="fr-FR"/>
        </w:rPr>
      </w:pPr>
    </w:p>
    <w:p w14:paraId="4183D8DF" w14:textId="77777777" w:rsidR="00403CAF" w:rsidRPr="0022229E" w:rsidRDefault="00403CAF" w:rsidP="00024AF7">
      <w:pPr>
        <w:pStyle w:val="StandardWeb"/>
        <w:contextualSpacing/>
        <w:rPr>
          <w:b/>
          <w:bCs/>
          <w:sz w:val="24"/>
          <w:szCs w:val="24"/>
          <w:lang w:val="fr-FR"/>
        </w:rPr>
      </w:pPr>
    </w:p>
    <w:p w14:paraId="7A23BDAC" w14:textId="47F2C3CE" w:rsidR="00403CAF" w:rsidRPr="0022229E" w:rsidRDefault="00403CAF" w:rsidP="00024AF7">
      <w:pPr>
        <w:pStyle w:val="StandardWeb"/>
        <w:contextualSpacing/>
        <w:rPr>
          <w:b/>
          <w:bCs/>
          <w:sz w:val="24"/>
          <w:szCs w:val="24"/>
          <w:lang w:val="fr-FR"/>
        </w:rPr>
      </w:pPr>
    </w:p>
    <w:p w14:paraId="48306772" w14:textId="474E9AD7" w:rsidR="00403CAF" w:rsidRPr="0022229E" w:rsidRDefault="0022574E" w:rsidP="00024AF7">
      <w:pPr>
        <w:pStyle w:val="StandardWeb"/>
        <w:contextualSpacing/>
        <w:rPr>
          <w:b/>
          <w:bCs/>
          <w:sz w:val="24"/>
          <w:szCs w:val="24"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6357B1" wp14:editId="73F502EE">
                <wp:simplePos x="0" y="0"/>
                <wp:positionH relativeFrom="column">
                  <wp:posOffset>1591310</wp:posOffset>
                </wp:positionH>
                <wp:positionV relativeFrom="paragraph">
                  <wp:posOffset>-80645</wp:posOffset>
                </wp:positionV>
                <wp:extent cx="2194560" cy="2179320"/>
                <wp:effectExtent l="76200" t="50800" r="40640" b="132080"/>
                <wp:wrapThrough wrapText="bothSides">
                  <wp:wrapPolygon edited="0">
                    <wp:start x="10000" y="-503"/>
                    <wp:lineTo x="8500" y="8056"/>
                    <wp:lineTo x="-750" y="8056"/>
                    <wp:lineTo x="-750" y="11077"/>
                    <wp:lineTo x="2500" y="12084"/>
                    <wp:lineTo x="8500" y="16112"/>
                    <wp:lineTo x="9500" y="21399"/>
                    <wp:lineTo x="10250" y="22657"/>
                    <wp:lineTo x="11250" y="22657"/>
                    <wp:lineTo x="11500" y="22154"/>
                    <wp:lineTo x="13000" y="16112"/>
                    <wp:lineTo x="19000" y="12084"/>
                    <wp:lineTo x="21750" y="10573"/>
                    <wp:lineTo x="20500" y="9566"/>
                    <wp:lineTo x="13000" y="8056"/>
                    <wp:lineTo x="11500" y="-503"/>
                    <wp:lineTo x="10000" y="-503"/>
                  </wp:wrapPolygon>
                </wp:wrapThrough>
                <wp:docPr id="3" name="Stern mit 4 Zac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4560" cy="2179320"/>
                        </a:xfrm>
                        <a:prstGeom prst="star4">
                          <a:avLst>
                            <a:gd name="adj" fmla="val 11102"/>
                          </a:avLst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187" coordsize="21600,21600" o:spt="187" adj="8100" path="m21600,10800l@2@3,10800,0@3@3,,10800@3@2,10800,21600@2@2xe">
                <v:stroke joinstyle="miter"/>
                <v:formulas>
                  <v:f eqn="sum 10800 0 #0"/>
                  <v:f eqn="prod @0 23170 32768"/>
                  <v:f eqn="sum @1 10800 0"/>
                  <v:f eqn="sum 10800 0 @1"/>
                </v:formulas>
                <v:path gradientshapeok="t" o:connecttype="rect" textboxrect="@3,@3,@2,@2"/>
                <v:handles>
                  <v:h position="#0,center" xrange="0,10800"/>
                </v:handles>
              </v:shapetype>
              <v:shape id="Stern mit 4 Zacken 3" o:spid="_x0000_s1026" type="#_x0000_t187" style="position:absolute;margin-left:125.3pt;margin-top:-6.3pt;width:172.8pt;height:171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a/D0PABAAAlBAAADgAAAGRycy9lMm9Eb2MueG1srFNNbxMxEL0j9T9Yvjf7kVDoKpuqagUXBFUD&#10;F26ud5w1+AvbySb/nrF3s0WAVAlx8Y535r2ZeTNe3xy1IgfwQVrT0mpRUgKG206aXUu/fH53+ZaS&#10;EJnpmLIGWnqCQG82F6/Wg2ugtr1VHXiCJCY0g2tpH6NriiLwHjQLC+vAoFNYr1nEq98VnWcDsmtV&#10;1GV5VQzWd85bDiHg3/vRSTeZXwjg8ZMQASJRLcXaYj59Pp/SWWzWrNl55nrJpzLYP1ShmTSYdKa6&#10;Z5GRvZd/UGnJvQ1WxAW3urBCSA65B+ymKn/rZtszB7kXFCe4Wabw/2j5x8ODJ7Jr6ZISwzSOaBvB&#10;G6JlJCvylfHvYMgy6TS40GD41j346RbQTE0fhdfpi+2QY9b2NGsLx0g4/qyr69XrKxwBR19dvble&#10;1ln94hnufIjvwWqSjJbi2vhVFpUdPoSY1e2mGln3jRKhFc7qwBSpqqqsU43INgWjdeZLSGWSN7Uw&#10;Fp2teFIwOh9BoAhYZpUT5vWDO+UJsreUcQ4mVlMCZTA6wYRUagYuXwZO8QkKeTVncP0yeEbkzNbE&#10;Gaylsf5vBGouWYzxZwXGvpMET7Y74fwHfAAo+I8982nfWGPs7T5aIeNZtTFwIsBdzFJP7yYt+6/3&#10;HPX8ujc/AQAA//8DAFBLAwQUAAYACAAAACEASunBid0AAAALAQAADwAAAGRycy9kb3ducmV2Lnht&#10;bEyPy07DMBBF90j8gzVI7FqnqRpBiFPxZksKH+DEQxyIxyF2mvTvGVawm9E9unOm2C+uF0ccQ+dJ&#10;wWadgEBqvOmoVfD+9rS6AhGiJqN7T6jghAH25flZoXPjZ6rweIit4BIKuVZgYxxyKUNj0emw9gMS&#10;Zx9+dDryOrbSjHrmctfLNEky6XRHfMHqAe8tNl+HySlwz3X1au/sy+ep6h++52bqHg0qdXmx3N6A&#10;iLjEPxh+9VkdSnaq/UQmiF5BuksyRhWsNikPTOyusxRErWC75UiWhfz/Q/kDAAD//wMAUEsBAi0A&#10;FAAGAAgAAAAhAOSZw8D7AAAA4QEAABMAAAAAAAAAAAAAAAAAAAAAAFtDb250ZW50X1R5cGVzXS54&#10;bWxQSwECLQAUAAYACAAAACEAI7Jq4dcAAACUAQAACwAAAAAAAAAAAAAAAAAsAQAAX3JlbHMvLnJl&#10;bHNQSwECLQAUAAYACAAAACEARa/D0PABAAAlBAAADgAAAAAAAAAAAAAAAAAsAgAAZHJzL2Uyb0Rv&#10;Yy54bWxQSwECLQAUAAYACAAAACEASunBid0AAAALAQAADwAAAAAAAAAAAAAAAABIBAAAZHJzL2Rv&#10;d25yZXYueG1sUEsFBgAAAAAEAAQA8wAAAFIFAAAAAA==&#10;" adj="8402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</w:p>
    <w:p w14:paraId="03FD52EA" w14:textId="77777777" w:rsidR="00403CAF" w:rsidRPr="0022229E" w:rsidRDefault="00403CAF" w:rsidP="00024AF7">
      <w:pPr>
        <w:pStyle w:val="StandardWeb"/>
        <w:contextualSpacing/>
        <w:rPr>
          <w:b/>
          <w:bCs/>
          <w:sz w:val="24"/>
          <w:szCs w:val="24"/>
          <w:lang w:val="fr-FR"/>
        </w:rPr>
      </w:pPr>
    </w:p>
    <w:p w14:paraId="28628DF6" w14:textId="77777777" w:rsidR="00024AF7" w:rsidRPr="0022229E" w:rsidRDefault="00024AF7" w:rsidP="00024AF7">
      <w:pPr>
        <w:pStyle w:val="StandardWeb"/>
        <w:contextualSpacing/>
        <w:rPr>
          <w:b/>
          <w:bCs/>
          <w:sz w:val="24"/>
          <w:szCs w:val="24"/>
          <w:lang w:val="fr-FR"/>
        </w:rPr>
      </w:pPr>
    </w:p>
    <w:p w14:paraId="67ECDD9F" w14:textId="77777777" w:rsidR="00403CAF" w:rsidRPr="0022229E" w:rsidRDefault="00403CAF" w:rsidP="00024AF7">
      <w:pPr>
        <w:pStyle w:val="StandardWeb"/>
        <w:contextualSpacing/>
        <w:rPr>
          <w:b/>
          <w:bCs/>
          <w:sz w:val="28"/>
          <w:szCs w:val="28"/>
          <w:lang w:val="fr-FR"/>
        </w:rPr>
      </w:pPr>
    </w:p>
    <w:p w14:paraId="04FF1301" w14:textId="77777777" w:rsidR="00403CAF" w:rsidRPr="0022229E" w:rsidRDefault="00403CAF" w:rsidP="00024AF7">
      <w:pPr>
        <w:pStyle w:val="StandardWeb"/>
        <w:contextualSpacing/>
        <w:rPr>
          <w:b/>
          <w:bCs/>
          <w:sz w:val="28"/>
          <w:szCs w:val="28"/>
          <w:lang w:val="fr-FR"/>
        </w:rPr>
      </w:pPr>
    </w:p>
    <w:p w14:paraId="4888B29A" w14:textId="45614EC9" w:rsidR="00024AF7" w:rsidRPr="0022229E" w:rsidRDefault="00403CAF" w:rsidP="00024AF7">
      <w:pPr>
        <w:pStyle w:val="StandardWeb"/>
        <w:contextualSpacing/>
        <w:rPr>
          <w:b/>
          <w:bCs/>
          <w:sz w:val="28"/>
          <w:szCs w:val="28"/>
          <w:lang w:val="fr-FR"/>
        </w:rPr>
      </w:pPr>
      <w:r w:rsidRPr="0022229E">
        <w:rPr>
          <w:b/>
          <w:bCs/>
          <w:sz w:val="28"/>
          <w:szCs w:val="28"/>
          <w:lang w:val="fr-FR"/>
        </w:rPr>
        <w:t>l’ovest =</w:t>
      </w:r>
      <w:r w:rsidRPr="0022229E">
        <w:rPr>
          <w:b/>
          <w:bCs/>
          <w:sz w:val="28"/>
          <w:szCs w:val="28"/>
          <w:lang w:val="fr-FR"/>
        </w:rPr>
        <w:tab/>
      </w:r>
      <w:r w:rsidRPr="0022229E">
        <w:rPr>
          <w:b/>
          <w:bCs/>
          <w:sz w:val="28"/>
          <w:szCs w:val="28"/>
          <w:lang w:val="fr-FR"/>
        </w:rPr>
        <w:tab/>
        <w:t>l’est =</w:t>
      </w:r>
    </w:p>
    <w:p w14:paraId="3F38A259" w14:textId="77777777" w:rsidR="00024AF7" w:rsidRPr="0022229E" w:rsidRDefault="00024AF7" w:rsidP="00024AF7">
      <w:pPr>
        <w:pStyle w:val="StandardWeb"/>
        <w:contextualSpacing/>
        <w:rPr>
          <w:b/>
          <w:bCs/>
          <w:sz w:val="28"/>
          <w:szCs w:val="28"/>
          <w:lang w:val="fr-FR"/>
        </w:rPr>
      </w:pPr>
    </w:p>
    <w:p w14:paraId="7AB91974" w14:textId="77777777" w:rsidR="00024AF7" w:rsidRPr="0022229E" w:rsidRDefault="00024AF7" w:rsidP="00024AF7">
      <w:pPr>
        <w:pStyle w:val="StandardWeb"/>
        <w:contextualSpacing/>
        <w:rPr>
          <w:b/>
          <w:bCs/>
          <w:sz w:val="28"/>
          <w:szCs w:val="28"/>
          <w:lang w:val="fr-FR"/>
        </w:rPr>
      </w:pPr>
    </w:p>
    <w:p w14:paraId="2A127147" w14:textId="77777777" w:rsidR="00024AF7" w:rsidRPr="0022229E" w:rsidRDefault="00024AF7" w:rsidP="00024AF7">
      <w:pPr>
        <w:pStyle w:val="StandardWeb"/>
        <w:contextualSpacing/>
        <w:rPr>
          <w:b/>
          <w:bCs/>
          <w:sz w:val="28"/>
          <w:szCs w:val="28"/>
          <w:lang w:val="fr-FR"/>
        </w:rPr>
      </w:pPr>
    </w:p>
    <w:p w14:paraId="20906745" w14:textId="77777777" w:rsidR="00024AF7" w:rsidRPr="0022229E" w:rsidRDefault="00024AF7" w:rsidP="00024AF7">
      <w:pPr>
        <w:pStyle w:val="StandardWeb"/>
        <w:contextualSpacing/>
        <w:rPr>
          <w:b/>
          <w:bCs/>
          <w:sz w:val="28"/>
          <w:szCs w:val="28"/>
          <w:lang w:val="fr-FR"/>
        </w:rPr>
      </w:pPr>
    </w:p>
    <w:p w14:paraId="5ED67790" w14:textId="77777777" w:rsidR="00024AF7" w:rsidRPr="0022229E" w:rsidRDefault="00024AF7" w:rsidP="00024AF7">
      <w:pPr>
        <w:pStyle w:val="StandardWeb"/>
        <w:contextualSpacing/>
        <w:rPr>
          <w:b/>
          <w:bCs/>
          <w:sz w:val="28"/>
          <w:szCs w:val="28"/>
          <w:lang w:val="fr-FR"/>
        </w:rPr>
      </w:pPr>
    </w:p>
    <w:p w14:paraId="64B5C3AD" w14:textId="77777777" w:rsidR="00403CAF" w:rsidRPr="0022229E" w:rsidRDefault="00403CAF" w:rsidP="00024AF7">
      <w:pPr>
        <w:pStyle w:val="StandardWeb"/>
        <w:contextualSpacing/>
        <w:rPr>
          <w:b/>
          <w:bCs/>
          <w:sz w:val="28"/>
          <w:szCs w:val="28"/>
          <w:lang w:val="fr-FR"/>
        </w:rPr>
      </w:pPr>
    </w:p>
    <w:p w14:paraId="2C20A10F" w14:textId="77777777" w:rsidR="00403CAF" w:rsidRPr="0022229E" w:rsidRDefault="00403CAF" w:rsidP="00024AF7">
      <w:pPr>
        <w:pStyle w:val="StandardWeb"/>
        <w:contextualSpacing/>
        <w:rPr>
          <w:b/>
          <w:bCs/>
          <w:sz w:val="28"/>
          <w:szCs w:val="28"/>
          <w:lang w:val="fr-FR"/>
        </w:rPr>
      </w:pPr>
    </w:p>
    <w:p w14:paraId="7ACF94C9" w14:textId="6861D244" w:rsidR="00024AF7" w:rsidRPr="0022229E" w:rsidRDefault="00403CAF" w:rsidP="00024AF7">
      <w:pPr>
        <w:pStyle w:val="StandardWeb"/>
        <w:contextualSpacing/>
        <w:rPr>
          <w:b/>
          <w:bCs/>
          <w:sz w:val="28"/>
          <w:szCs w:val="28"/>
          <w:lang w:val="fr-FR"/>
        </w:rPr>
      </w:pPr>
      <w:r w:rsidRPr="0022229E">
        <w:rPr>
          <w:b/>
          <w:bCs/>
          <w:sz w:val="28"/>
          <w:szCs w:val="28"/>
          <w:lang w:val="fr-FR"/>
        </w:rPr>
        <w:tab/>
      </w:r>
      <w:r w:rsidRPr="0022229E">
        <w:rPr>
          <w:b/>
          <w:bCs/>
          <w:sz w:val="28"/>
          <w:szCs w:val="28"/>
          <w:lang w:val="fr-FR"/>
        </w:rPr>
        <w:tab/>
      </w:r>
      <w:r w:rsidRPr="0022229E">
        <w:rPr>
          <w:b/>
          <w:bCs/>
          <w:sz w:val="28"/>
          <w:szCs w:val="28"/>
          <w:lang w:val="fr-FR"/>
        </w:rPr>
        <w:tab/>
      </w:r>
      <w:r w:rsidRPr="0022229E">
        <w:rPr>
          <w:b/>
          <w:bCs/>
          <w:sz w:val="28"/>
          <w:szCs w:val="28"/>
          <w:lang w:val="fr-FR"/>
        </w:rPr>
        <w:tab/>
      </w:r>
      <w:r w:rsidRPr="0022229E">
        <w:rPr>
          <w:b/>
          <w:bCs/>
          <w:sz w:val="28"/>
          <w:szCs w:val="28"/>
          <w:lang w:val="fr-FR"/>
        </w:rPr>
        <w:tab/>
      </w:r>
      <w:r w:rsidR="005A74BF" w:rsidRPr="0022229E">
        <w:rPr>
          <w:b/>
          <w:bCs/>
          <w:sz w:val="28"/>
          <w:szCs w:val="28"/>
          <w:lang w:val="fr-FR"/>
        </w:rPr>
        <w:t xml:space="preserve">   </w:t>
      </w:r>
      <w:r w:rsidRPr="0022229E">
        <w:rPr>
          <w:b/>
          <w:bCs/>
          <w:sz w:val="28"/>
          <w:szCs w:val="28"/>
          <w:lang w:val="fr-FR"/>
        </w:rPr>
        <w:t>il sud =</w:t>
      </w:r>
    </w:p>
    <w:p w14:paraId="088BE925" w14:textId="77777777" w:rsidR="00024AF7" w:rsidRPr="0022229E" w:rsidRDefault="00024AF7" w:rsidP="00024AF7">
      <w:pPr>
        <w:pStyle w:val="StandardWeb"/>
        <w:contextualSpacing/>
        <w:rPr>
          <w:b/>
          <w:bCs/>
          <w:sz w:val="24"/>
          <w:szCs w:val="24"/>
          <w:lang w:val="fr-FR"/>
        </w:rPr>
      </w:pPr>
    </w:p>
    <w:p w14:paraId="7A7BE94F" w14:textId="77777777" w:rsidR="00024AF7" w:rsidRPr="0022229E" w:rsidRDefault="00024AF7" w:rsidP="00024AF7">
      <w:pPr>
        <w:pStyle w:val="StandardWeb"/>
        <w:contextualSpacing/>
        <w:rPr>
          <w:b/>
          <w:bCs/>
          <w:sz w:val="24"/>
          <w:szCs w:val="24"/>
          <w:lang w:val="fr-FR"/>
        </w:rPr>
      </w:pPr>
    </w:p>
    <w:p w14:paraId="7EB276BA" w14:textId="77777777" w:rsidR="00024AF7" w:rsidRPr="0022229E" w:rsidRDefault="00024AF7" w:rsidP="00024AF7">
      <w:pPr>
        <w:pStyle w:val="StandardWeb"/>
        <w:contextualSpacing/>
        <w:rPr>
          <w:b/>
          <w:bCs/>
          <w:sz w:val="24"/>
          <w:szCs w:val="24"/>
          <w:lang w:val="fr-FR"/>
        </w:rPr>
      </w:pPr>
    </w:p>
    <w:p w14:paraId="1F81C7AA" w14:textId="77777777" w:rsidR="00024AF7" w:rsidRPr="0022229E" w:rsidRDefault="00024AF7" w:rsidP="00024AF7">
      <w:pPr>
        <w:pStyle w:val="StandardWeb"/>
        <w:contextualSpacing/>
        <w:rPr>
          <w:b/>
          <w:bCs/>
          <w:sz w:val="24"/>
          <w:szCs w:val="24"/>
          <w:lang w:val="fr-FR"/>
        </w:rPr>
      </w:pPr>
    </w:p>
    <w:p w14:paraId="50D5959B" w14:textId="02BABC13" w:rsidR="00403CAF" w:rsidRPr="0022229E" w:rsidRDefault="005F5FB7" w:rsidP="00024AF7">
      <w:pPr>
        <w:pStyle w:val="StandardWeb"/>
        <w:contextualSpacing/>
        <w:rPr>
          <w:b/>
          <w:bCs/>
          <w:sz w:val="24"/>
          <w:szCs w:val="24"/>
          <w:lang w:val="fr-FR"/>
        </w:rPr>
      </w:pPr>
      <w:r w:rsidRPr="0022229E">
        <w:rPr>
          <w:b/>
          <w:bCs/>
          <w:sz w:val="24"/>
          <w:szCs w:val="24"/>
          <w:lang w:val="fr-FR"/>
        </w:rPr>
        <w:t>Indicare la posizione geogra</w:t>
      </w:r>
      <w:r w:rsidR="00403CAF" w:rsidRPr="0022229E">
        <w:rPr>
          <w:b/>
          <w:bCs/>
          <w:sz w:val="24"/>
          <w:szCs w:val="24"/>
          <w:lang w:val="fr-FR"/>
        </w:rPr>
        <w:t>fica di un luogo:</w:t>
      </w:r>
    </w:p>
    <w:p w14:paraId="2CD934C6" w14:textId="77777777" w:rsidR="00403CAF" w:rsidRPr="0022229E" w:rsidRDefault="00403CAF" w:rsidP="00024AF7">
      <w:pPr>
        <w:pStyle w:val="StandardWeb"/>
        <w:contextualSpacing/>
        <w:rPr>
          <w:b/>
          <w:bCs/>
          <w:sz w:val="24"/>
          <w:szCs w:val="24"/>
          <w:lang w:val="fr-FR"/>
        </w:rPr>
      </w:pPr>
    </w:p>
    <w:p w14:paraId="23CA6520" w14:textId="77777777" w:rsidR="00024AF7" w:rsidRPr="0022229E" w:rsidRDefault="00403CAF" w:rsidP="00024AF7">
      <w:pPr>
        <w:pStyle w:val="StandardWeb"/>
        <w:contextualSpacing/>
        <w:rPr>
          <w:bCs/>
          <w:sz w:val="24"/>
          <w:szCs w:val="24"/>
          <w:lang w:val="es-ES"/>
        </w:rPr>
      </w:pPr>
      <w:r w:rsidRPr="0022229E">
        <w:rPr>
          <w:bCs/>
          <w:sz w:val="24"/>
          <w:szCs w:val="24"/>
          <w:lang w:val="es-ES"/>
        </w:rPr>
        <w:t>Esempi</w:t>
      </w:r>
      <w:r w:rsidR="00F435A6" w:rsidRPr="0022229E">
        <w:rPr>
          <w:bCs/>
          <w:sz w:val="24"/>
          <w:szCs w:val="24"/>
          <w:lang w:val="es-ES"/>
        </w:rPr>
        <w:t>:</w:t>
      </w:r>
    </w:p>
    <w:p w14:paraId="26964442" w14:textId="09799020" w:rsidR="00403CAF" w:rsidRPr="0022229E" w:rsidRDefault="00403CAF" w:rsidP="00024AF7">
      <w:pPr>
        <w:pStyle w:val="StandardWeb"/>
        <w:contextualSpacing/>
        <w:rPr>
          <w:sz w:val="24"/>
          <w:szCs w:val="24"/>
          <w:lang w:val="es-ES"/>
        </w:rPr>
      </w:pPr>
      <w:r w:rsidRPr="0022229E">
        <w:rPr>
          <w:sz w:val="24"/>
          <w:szCs w:val="24"/>
          <w:lang w:val="es-ES"/>
        </w:rPr>
        <w:t>• Pavia</w:t>
      </w:r>
      <w:r w:rsidR="00024AF7" w:rsidRPr="0022229E">
        <w:rPr>
          <w:sz w:val="24"/>
          <w:szCs w:val="24"/>
          <w:lang w:val="es-ES"/>
        </w:rPr>
        <w:t xml:space="preserve"> si trova </w:t>
      </w:r>
      <w:r w:rsidR="00024AF7" w:rsidRPr="0022229E">
        <w:rPr>
          <w:b/>
          <w:bCs/>
          <w:sz w:val="24"/>
          <w:szCs w:val="24"/>
          <w:lang w:val="es-ES"/>
        </w:rPr>
        <w:t xml:space="preserve">nel </w:t>
      </w:r>
      <w:r w:rsidR="00D63230" w:rsidRPr="0022229E">
        <w:rPr>
          <w:sz w:val="24"/>
          <w:szCs w:val="24"/>
          <w:lang w:val="es-ES"/>
        </w:rPr>
        <w:t>nord / nell’Italia del N</w:t>
      </w:r>
      <w:r w:rsidR="00024AF7" w:rsidRPr="0022229E">
        <w:rPr>
          <w:sz w:val="24"/>
          <w:szCs w:val="24"/>
          <w:lang w:val="es-ES"/>
        </w:rPr>
        <w:t>ord/ nell’Italia settentrionale.</w:t>
      </w:r>
      <w:r w:rsidR="00024AF7" w:rsidRPr="0022229E">
        <w:rPr>
          <w:sz w:val="24"/>
          <w:szCs w:val="24"/>
          <w:lang w:val="es-ES"/>
        </w:rPr>
        <w:br/>
      </w:r>
      <w:r w:rsidRPr="0022229E">
        <w:rPr>
          <w:sz w:val="24"/>
          <w:szCs w:val="24"/>
          <w:lang w:val="es-ES"/>
        </w:rPr>
        <w:t xml:space="preserve">• </w:t>
      </w:r>
      <w:r w:rsidR="00024AF7" w:rsidRPr="0022229E">
        <w:rPr>
          <w:sz w:val="24"/>
          <w:szCs w:val="24"/>
          <w:lang w:val="es-ES"/>
        </w:rPr>
        <w:t xml:space="preserve">Pavia si trova </w:t>
      </w:r>
      <w:r w:rsidR="00024AF7" w:rsidRPr="0022229E">
        <w:rPr>
          <w:b/>
          <w:bCs/>
          <w:sz w:val="24"/>
          <w:szCs w:val="24"/>
          <w:lang w:val="es-ES"/>
        </w:rPr>
        <w:t xml:space="preserve">a </w:t>
      </w:r>
      <w:r w:rsidR="00024AF7" w:rsidRPr="0022229E">
        <w:rPr>
          <w:sz w:val="24"/>
          <w:szCs w:val="24"/>
          <w:lang w:val="es-ES"/>
        </w:rPr>
        <w:t xml:space="preserve">sud </w:t>
      </w:r>
      <w:r w:rsidR="00024AF7" w:rsidRPr="0022229E">
        <w:rPr>
          <w:b/>
          <w:bCs/>
          <w:sz w:val="24"/>
          <w:szCs w:val="24"/>
          <w:lang w:val="es-ES"/>
        </w:rPr>
        <w:t xml:space="preserve">di </w:t>
      </w:r>
      <w:r w:rsidR="00024AF7" w:rsidRPr="0022229E">
        <w:rPr>
          <w:sz w:val="24"/>
          <w:szCs w:val="24"/>
          <w:lang w:val="es-ES"/>
        </w:rPr>
        <w:t>Milano.</w:t>
      </w:r>
      <w:r w:rsidR="00024AF7" w:rsidRPr="0022229E">
        <w:rPr>
          <w:sz w:val="24"/>
          <w:szCs w:val="24"/>
          <w:lang w:val="es-ES"/>
        </w:rPr>
        <w:br/>
      </w:r>
      <w:r w:rsidRPr="0022229E">
        <w:rPr>
          <w:sz w:val="24"/>
          <w:szCs w:val="24"/>
          <w:lang w:val="es-ES"/>
        </w:rPr>
        <w:t xml:space="preserve">• </w:t>
      </w:r>
      <w:r w:rsidR="00024AF7" w:rsidRPr="0022229E">
        <w:rPr>
          <w:sz w:val="24"/>
          <w:szCs w:val="24"/>
          <w:lang w:val="es-ES"/>
        </w:rPr>
        <w:t xml:space="preserve">Pavia si trova </w:t>
      </w:r>
      <w:r w:rsidR="00024AF7" w:rsidRPr="0022229E">
        <w:rPr>
          <w:b/>
          <w:bCs/>
          <w:sz w:val="24"/>
          <w:szCs w:val="24"/>
          <w:lang w:val="es-ES"/>
        </w:rPr>
        <w:t xml:space="preserve">vicino a </w:t>
      </w:r>
      <w:r w:rsidR="00024AF7" w:rsidRPr="0022229E">
        <w:rPr>
          <w:sz w:val="24"/>
          <w:szCs w:val="24"/>
          <w:lang w:val="es-ES"/>
        </w:rPr>
        <w:t xml:space="preserve">Milano / non </w:t>
      </w:r>
      <w:r w:rsidR="00024AF7" w:rsidRPr="0022229E">
        <w:rPr>
          <w:b/>
          <w:bCs/>
          <w:sz w:val="24"/>
          <w:szCs w:val="24"/>
          <w:lang w:val="es-ES"/>
        </w:rPr>
        <w:t xml:space="preserve">lontano da </w:t>
      </w:r>
      <w:r w:rsidR="00024AF7" w:rsidRPr="0022229E">
        <w:rPr>
          <w:sz w:val="24"/>
          <w:szCs w:val="24"/>
          <w:lang w:val="es-ES"/>
        </w:rPr>
        <w:t xml:space="preserve">Milano / </w:t>
      </w:r>
      <w:r w:rsidR="00024AF7" w:rsidRPr="0022229E">
        <w:rPr>
          <w:b/>
          <w:bCs/>
          <w:sz w:val="24"/>
          <w:szCs w:val="24"/>
          <w:lang w:val="es-ES"/>
        </w:rPr>
        <w:t xml:space="preserve">a </w:t>
      </w:r>
      <w:r w:rsidR="00024AF7" w:rsidRPr="0022229E">
        <w:rPr>
          <w:sz w:val="24"/>
          <w:szCs w:val="24"/>
          <w:lang w:val="es-ES"/>
        </w:rPr>
        <w:t xml:space="preserve">pochi chilometri </w:t>
      </w:r>
      <w:r w:rsidR="00024AF7" w:rsidRPr="0022229E">
        <w:rPr>
          <w:b/>
          <w:bCs/>
          <w:sz w:val="24"/>
          <w:szCs w:val="24"/>
          <w:lang w:val="es-ES"/>
        </w:rPr>
        <w:t xml:space="preserve">da </w:t>
      </w:r>
      <w:r w:rsidR="00024AF7" w:rsidRPr="0022229E">
        <w:rPr>
          <w:sz w:val="24"/>
          <w:szCs w:val="24"/>
          <w:lang w:val="es-ES"/>
        </w:rPr>
        <w:t xml:space="preserve">Milano. </w:t>
      </w:r>
    </w:p>
    <w:p w14:paraId="6DC56453" w14:textId="77777777" w:rsidR="00F435A6" w:rsidRPr="0022229E" w:rsidRDefault="00403CAF" w:rsidP="00024AF7">
      <w:pPr>
        <w:pStyle w:val="StandardWeb"/>
        <w:contextualSpacing/>
        <w:rPr>
          <w:sz w:val="24"/>
          <w:szCs w:val="24"/>
          <w:lang w:val="es-ES"/>
        </w:rPr>
      </w:pPr>
      <w:r w:rsidRPr="0022229E">
        <w:rPr>
          <w:sz w:val="24"/>
          <w:szCs w:val="24"/>
          <w:lang w:val="es-ES"/>
        </w:rPr>
        <w:t xml:space="preserve">• </w:t>
      </w:r>
      <w:r w:rsidR="00024AF7" w:rsidRPr="0022229E">
        <w:rPr>
          <w:sz w:val="24"/>
          <w:szCs w:val="24"/>
          <w:lang w:val="es-ES"/>
        </w:rPr>
        <w:t xml:space="preserve">Napoli si trova </w:t>
      </w:r>
      <w:r w:rsidR="00024AF7" w:rsidRPr="0022229E">
        <w:rPr>
          <w:b/>
          <w:bCs/>
          <w:sz w:val="24"/>
          <w:szCs w:val="24"/>
          <w:lang w:val="es-ES"/>
        </w:rPr>
        <w:t xml:space="preserve">sul </w:t>
      </w:r>
      <w:r w:rsidRPr="0022229E">
        <w:rPr>
          <w:sz w:val="24"/>
          <w:szCs w:val="24"/>
          <w:lang w:val="es-ES"/>
        </w:rPr>
        <w:t>(Mar) Tirreno / è</w:t>
      </w:r>
      <w:r w:rsidR="00024AF7" w:rsidRPr="0022229E">
        <w:rPr>
          <w:sz w:val="24"/>
          <w:szCs w:val="24"/>
          <w:lang w:val="es-ES"/>
        </w:rPr>
        <w:t xml:space="preserve"> situata </w:t>
      </w:r>
      <w:r w:rsidR="00024AF7" w:rsidRPr="0022229E">
        <w:rPr>
          <w:b/>
          <w:bCs/>
          <w:sz w:val="24"/>
          <w:szCs w:val="24"/>
          <w:lang w:val="es-ES"/>
        </w:rPr>
        <w:t xml:space="preserve">sul </w:t>
      </w:r>
      <w:r w:rsidRPr="0022229E">
        <w:rPr>
          <w:sz w:val="24"/>
          <w:szCs w:val="24"/>
          <w:lang w:val="es-ES"/>
        </w:rPr>
        <w:t xml:space="preserve">Mar Tirreno / è </w:t>
      </w:r>
      <w:r w:rsidR="00024AF7" w:rsidRPr="0022229E">
        <w:rPr>
          <w:sz w:val="24"/>
          <w:szCs w:val="24"/>
          <w:lang w:val="es-ES"/>
        </w:rPr>
        <w:t xml:space="preserve">bagnata </w:t>
      </w:r>
      <w:r w:rsidR="00024AF7" w:rsidRPr="0022229E">
        <w:rPr>
          <w:b/>
          <w:bCs/>
          <w:sz w:val="24"/>
          <w:szCs w:val="24"/>
          <w:lang w:val="es-ES"/>
        </w:rPr>
        <w:t xml:space="preserve">dal </w:t>
      </w:r>
      <w:r w:rsidR="00024AF7" w:rsidRPr="0022229E">
        <w:rPr>
          <w:sz w:val="24"/>
          <w:szCs w:val="24"/>
          <w:lang w:val="es-ES"/>
        </w:rPr>
        <w:t xml:space="preserve">Mar Tirreno. </w:t>
      </w:r>
    </w:p>
    <w:p w14:paraId="414EC2CD" w14:textId="77777777" w:rsidR="00024AF7" w:rsidRPr="0022229E" w:rsidRDefault="00024AF7" w:rsidP="00F435A6">
      <w:pPr>
        <w:rPr>
          <w:rFonts w:ascii="Times" w:hAnsi="Times" w:cs="Times New Roman"/>
          <w:lang w:val="fr-FR"/>
        </w:rPr>
      </w:pPr>
      <w:r w:rsidRPr="0022229E">
        <w:rPr>
          <w:b/>
          <w:bCs/>
          <w:lang w:val="fr-FR"/>
        </w:rPr>
        <w:lastRenderedPageBreak/>
        <w:t xml:space="preserve">Compiti </w:t>
      </w:r>
    </w:p>
    <w:p w14:paraId="059417EE" w14:textId="77777777" w:rsidR="00F435A6" w:rsidRPr="0022229E" w:rsidRDefault="00F435A6" w:rsidP="00905A13">
      <w:pPr>
        <w:pStyle w:val="StandardWeb"/>
        <w:spacing w:line="360" w:lineRule="auto"/>
        <w:ind w:left="360" w:hanging="360"/>
        <w:contextualSpacing/>
        <w:rPr>
          <w:sz w:val="24"/>
          <w:szCs w:val="24"/>
          <w:lang w:val="fr-FR"/>
        </w:rPr>
      </w:pPr>
      <w:r w:rsidRPr="0022229E">
        <w:rPr>
          <w:i/>
          <w:iCs/>
          <w:sz w:val="24"/>
          <w:szCs w:val="24"/>
          <w:lang w:val="fr-FR"/>
        </w:rPr>
        <w:t>1.</w:t>
      </w:r>
      <w:r w:rsidRPr="0022229E">
        <w:rPr>
          <w:i/>
          <w:iCs/>
          <w:sz w:val="24"/>
          <w:szCs w:val="24"/>
          <w:lang w:val="fr-FR"/>
        </w:rPr>
        <w:tab/>
      </w:r>
      <w:r w:rsidR="00024AF7" w:rsidRPr="0022229E">
        <w:rPr>
          <w:i/>
          <w:iCs/>
          <w:sz w:val="24"/>
          <w:szCs w:val="24"/>
          <w:lang w:val="fr-FR"/>
        </w:rPr>
        <w:t xml:space="preserve">Indicate sulla cartina i mari che circondano l’Italia: </w:t>
      </w:r>
    </w:p>
    <w:p w14:paraId="1D66B6B1" w14:textId="77777777" w:rsidR="00024AF7" w:rsidRPr="0022229E" w:rsidRDefault="00F435A6" w:rsidP="00905A13">
      <w:pPr>
        <w:pStyle w:val="StandardWeb"/>
        <w:spacing w:line="360" w:lineRule="auto"/>
        <w:ind w:left="360" w:hanging="360"/>
        <w:contextualSpacing/>
        <w:rPr>
          <w:sz w:val="24"/>
          <w:szCs w:val="24"/>
          <w:lang w:val="es-ES"/>
        </w:rPr>
      </w:pPr>
      <w:r w:rsidRPr="0022229E">
        <w:rPr>
          <w:sz w:val="24"/>
          <w:szCs w:val="24"/>
          <w:lang w:val="fr-FR"/>
        </w:rPr>
        <w:tab/>
      </w:r>
      <w:r w:rsidR="00024AF7" w:rsidRPr="0022229E">
        <w:rPr>
          <w:sz w:val="24"/>
          <w:szCs w:val="24"/>
          <w:lang w:val="es-ES"/>
        </w:rPr>
        <w:t xml:space="preserve">Mar Ionio </w:t>
      </w:r>
    </w:p>
    <w:p w14:paraId="087B64BE" w14:textId="77777777" w:rsidR="00F435A6" w:rsidRPr="0022229E" w:rsidRDefault="00F435A6" w:rsidP="00905A13">
      <w:pPr>
        <w:pStyle w:val="StandardWeb"/>
        <w:spacing w:line="360" w:lineRule="auto"/>
        <w:ind w:left="360" w:hanging="360"/>
        <w:contextualSpacing/>
        <w:rPr>
          <w:sz w:val="24"/>
          <w:szCs w:val="24"/>
          <w:lang w:val="es-ES"/>
        </w:rPr>
      </w:pPr>
      <w:r w:rsidRPr="0022229E">
        <w:rPr>
          <w:sz w:val="24"/>
          <w:szCs w:val="24"/>
          <w:lang w:val="es-ES"/>
        </w:rPr>
        <w:tab/>
        <w:t>Mar Tirreno</w:t>
      </w:r>
    </w:p>
    <w:p w14:paraId="00D48898" w14:textId="77777777" w:rsidR="00F435A6" w:rsidRPr="0022229E" w:rsidRDefault="00F435A6" w:rsidP="00905A13">
      <w:pPr>
        <w:pStyle w:val="StandardWeb"/>
        <w:spacing w:line="360" w:lineRule="auto"/>
        <w:ind w:left="360" w:hanging="360"/>
        <w:contextualSpacing/>
        <w:rPr>
          <w:sz w:val="24"/>
          <w:szCs w:val="24"/>
          <w:lang w:val="es-ES"/>
        </w:rPr>
      </w:pPr>
      <w:r w:rsidRPr="0022229E">
        <w:rPr>
          <w:sz w:val="24"/>
          <w:szCs w:val="24"/>
          <w:lang w:val="es-ES"/>
        </w:rPr>
        <w:tab/>
        <w:t>Mar Adriatico</w:t>
      </w:r>
    </w:p>
    <w:p w14:paraId="7488F234" w14:textId="77777777" w:rsidR="00F435A6" w:rsidRDefault="00F435A6" w:rsidP="00905A13">
      <w:pPr>
        <w:pStyle w:val="StandardWeb"/>
        <w:spacing w:line="360" w:lineRule="auto"/>
        <w:ind w:left="360" w:hanging="360"/>
        <w:contextualSpacing/>
        <w:rPr>
          <w:sz w:val="24"/>
          <w:szCs w:val="24"/>
        </w:rPr>
      </w:pPr>
      <w:r w:rsidRPr="0022229E">
        <w:rPr>
          <w:sz w:val="24"/>
          <w:szCs w:val="24"/>
          <w:lang w:val="es-ES"/>
        </w:rPr>
        <w:tab/>
      </w:r>
      <w:r>
        <w:rPr>
          <w:sz w:val="24"/>
          <w:szCs w:val="24"/>
        </w:rPr>
        <w:t xml:space="preserve">Mar </w:t>
      </w:r>
      <w:proofErr w:type="spellStart"/>
      <w:r>
        <w:rPr>
          <w:sz w:val="24"/>
          <w:szCs w:val="24"/>
        </w:rPr>
        <w:t>L</w:t>
      </w:r>
      <w:r w:rsidRPr="00F435A6">
        <w:rPr>
          <w:sz w:val="24"/>
          <w:szCs w:val="24"/>
          <w:u w:val="single"/>
        </w:rPr>
        <w:t>i</w:t>
      </w:r>
      <w:r>
        <w:rPr>
          <w:sz w:val="24"/>
          <w:szCs w:val="24"/>
        </w:rPr>
        <w:t>gure</w:t>
      </w:r>
      <w:proofErr w:type="spellEnd"/>
    </w:p>
    <w:p w14:paraId="44C09D91" w14:textId="77777777" w:rsidR="00024AF7" w:rsidRDefault="00F435A6" w:rsidP="00905A13">
      <w:pPr>
        <w:pStyle w:val="StandardWeb"/>
        <w:spacing w:line="360" w:lineRule="auto"/>
        <w:ind w:left="360" w:hanging="36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 w:rsidR="00024AF7">
        <w:rPr>
          <w:sz w:val="24"/>
          <w:szCs w:val="24"/>
        </w:rPr>
        <w:t>Stretto</w:t>
      </w:r>
      <w:proofErr w:type="spellEnd"/>
      <w:r w:rsidR="00024AF7">
        <w:rPr>
          <w:sz w:val="24"/>
          <w:szCs w:val="24"/>
        </w:rPr>
        <w:t xml:space="preserve"> (</w:t>
      </w:r>
      <w:r w:rsidR="00024AF7">
        <w:rPr>
          <w:i/>
          <w:iCs/>
          <w:sz w:val="24"/>
          <w:szCs w:val="24"/>
        </w:rPr>
        <w:t>Meerenge</w:t>
      </w:r>
      <w:r w:rsidR="00024AF7">
        <w:rPr>
          <w:sz w:val="24"/>
          <w:szCs w:val="24"/>
        </w:rPr>
        <w:t xml:space="preserve">) di Messina </w:t>
      </w:r>
    </w:p>
    <w:p w14:paraId="2C699F9D" w14:textId="77777777" w:rsidR="00F435A6" w:rsidRDefault="00F435A6" w:rsidP="00905A13">
      <w:pPr>
        <w:pStyle w:val="StandardWeb"/>
        <w:spacing w:line="360" w:lineRule="auto"/>
        <w:ind w:left="360" w:hanging="360"/>
        <w:contextualSpacing/>
        <w:rPr>
          <w:i/>
          <w:iCs/>
          <w:sz w:val="24"/>
          <w:szCs w:val="24"/>
        </w:rPr>
      </w:pPr>
    </w:p>
    <w:p w14:paraId="6B1D1F00" w14:textId="6123CF46" w:rsidR="00024AF7" w:rsidRPr="0022229E" w:rsidRDefault="00F435A6" w:rsidP="00905A13">
      <w:pPr>
        <w:pStyle w:val="StandardWeb"/>
        <w:spacing w:line="360" w:lineRule="auto"/>
        <w:ind w:left="360" w:hanging="360"/>
        <w:contextualSpacing/>
        <w:rPr>
          <w:sz w:val="24"/>
          <w:szCs w:val="24"/>
          <w:lang w:val="es-ES"/>
        </w:rPr>
      </w:pPr>
      <w:r w:rsidRPr="0022229E">
        <w:rPr>
          <w:i/>
          <w:iCs/>
          <w:sz w:val="24"/>
          <w:szCs w:val="24"/>
          <w:lang w:val="es-ES"/>
        </w:rPr>
        <w:t>2.</w:t>
      </w:r>
      <w:r w:rsidRPr="0022229E">
        <w:rPr>
          <w:i/>
          <w:iCs/>
          <w:sz w:val="24"/>
          <w:szCs w:val="24"/>
          <w:lang w:val="es-ES"/>
        </w:rPr>
        <w:tab/>
      </w:r>
      <w:r w:rsidR="008E5C68" w:rsidRPr="0022229E">
        <w:rPr>
          <w:i/>
          <w:iCs/>
          <w:sz w:val="24"/>
          <w:szCs w:val="24"/>
          <w:lang w:val="es-ES"/>
        </w:rPr>
        <w:t>Guardate la cartina (M 2). Descrive</w:t>
      </w:r>
      <w:r w:rsidR="00024AF7" w:rsidRPr="0022229E">
        <w:rPr>
          <w:i/>
          <w:iCs/>
          <w:sz w:val="24"/>
          <w:szCs w:val="24"/>
          <w:lang w:val="es-ES"/>
        </w:rPr>
        <w:t xml:space="preserve">te </w:t>
      </w:r>
      <w:r w:rsidRPr="0022229E">
        <w:rPr>
          <w:i/>
          <w:iCs/>
          <w:sz w:val="24"/>
          <w:szCs w:val="24"/>
          <w:lang w:val="es-ES"/>
        </w:rPr>
        <w:t xml:space="preserve">dove si trovano queste città e </w:t>
      </w:r>
      <w:r w:rsidR="00024AF7" w:rsidRPr="0022229E">
        <w:rPr>
          <w:i/>
          <w:iCs/>
          <w:sz w:val="24"/>
          <w:szCs w:val="24"/>
          <w:lang w:val="es-ES"/>
        </w:rPr>
        <w:t>da quale mare</w:t>
      </w:r>
      <w:r w:rsidRPr="0022229E">
        <w:rPr>
          <w:i/>
          <w:iCs/>
          <w:sz w:val="24"/>
          <w:szCs w:val="24"/>
          <w:lang w:val="es-ES"/>
        </w:rPr>
        <w:t xml:space="preserve"> sono bagnate</w:t>
      </w:r>
      <w:r w:rsidR="00024AF7" w:rsidRPr="0022229E">
        <w:rPr>
          <w:i/>
          <w:iCs/>
          <w:sz w:val="24"/>
          <w:szCs w:val="24"/>
          <w:lang w:val="es-ES"/>
        </w:rPr>
        <w:t>:</w:t>
      </w:r>
      <w:r w:rsidR="00024AF7" w:rsidRPr="0022229E">
        <w:rPr>
          <w:i/>
          <w:iCs/>
          <w:sz w:val="24"/>
          <w:szCs w:val="24"/>
          <w:lang w:val="es-ES"/>
        </w:rPr>
        <w:br/>
      </w:r>
      <w:r w:rsidR="005F5FB7" w:rsidRPr="0022229E">
        <w:rPr>
          <w:sz w:val="24"/>
          <w:szCs w:val="24"/>
          <w:lang w:val="es-ES"/>
        </w:rPr>
        <w:t xml:space="preserve">Ancona </w:t>
      </w:r>
      <w:r w:rsidR="00024AF7" w:rsidRPr="0022229E">
        <w:rPr>
          <w:sz w:val="24"/>
          <w:szCs w:val="24"/>
          <w:lang w:val="es-ES"/>
        </w:rPr>
        <w:t xml:space="preserve">– Bari – </w:t>
      </w:r>
      <w:r w:rsidR="005F5FB7" w:rsidRPr="0022229E">
        <w:rPr>
          <w:sz w:val="24"/>
          <w:szCs w:val="24"/>
          <w:lang w:val="es-ES"/>
        </w:rPr>
        <w:t>Br</w:t>
      </w:r>
      <w:r w:rsidR="005F5FB7" w:rsidRPr="0022229E">
        <w:rPr>
          <w:sz w:val="24"/>
          <w:szCs w:val="24"/>
          <w:u w:val="single"/>
          <w:lang w:val="es-ES"/>
        </w:rPr>
        <w:t>i</w:t>
      </w:r>
      <w:r w:rsidR="005F5FB7" w:rsidRPr="0022229E">
        <w:rPr>
          <w:sz w:val="24"/>
          <w:szCs w:val="24"/>
          <w:lang w:val="es-ES"/>
        </w:rPr>
        <w:t xml:space="preserve">ndisi – </w:t>
      </w:r>
      <w:r w:rsidR="00024AF7" w:rsidRPr="0022229E">
        <w:rPr>
          <w:sz w:val="24"/>
          <w:szCs w:val="24"/>
          <w:lang w:val="es-ES"/>
        </w:rPr>
        <w:t xml:space="preserve">Catania – </w:t>
      </w:r>
      <w:r w:rsidR="005F5FB7" w:rsidRPr="0022229E">
        <w:rPr>
          <w:sz w:val="24"/>
          <w:szCs w:val="24"/>
          <w:lang w:val="es-ES"/>
        </w:rPr>
        <w:t>C</w:t>
      </w:r>
      <w:r w:rsidR="005F5FB7" w:rsidRPr="0022229E">
        <w:rPr>
          <w:sz w:val="24"/>
          <w:szCs w:val="24"/>
          <w:u w:val="single"/>
          <w:lang w:val="es-ES"/>
        </w:rPr>
        <w:t>a</w:t>
      </w:r>
      <w:r w:rsidR="005F5FB7" w:rsidRPr="0022229E">
        <w:rPr>
          <w:sz w:val="24"/>
          <w:szCs w:val="24"/>
          <w:lang w:val="es-ES"/>
        </w:rPr>
        <w:t>gliari – G</w:t>
      </w:r>
      <w:r w:rsidR="005F5FB7" w:rsidRPr="0022229E">
        <w:rPr>
          <w:sz w:val="24"/>
          <w:szCs w:val="24"/>
          <w:u w:val="single"/>
          <w:lang w:val="es-ES"/>
        </w:rPr>
        <w:t>e</w:t>
      </w:r>
      <w:r w:rsidR="005F5FB7" w:rsidRPr="0022229E">
        <w:rPr>
          <w:sz w:val="24"/>
          <w:szCs w:val="24"/>
          <w:lang w:val="es-ES"/>
        </w:rPr>
        <w:t>nova – La Spezia – Livorno – Napoli –</w:t>
      </w:r>
      <w:r w:rsidR="00024AF7" w:rsidRPr="0022229E">
        <w:rPr>
          <w:sz w:val="24"/>
          <w:szCs w:val="24"/>
          <w:lang w:val="es-ES"/>
        </w:rPr>
        <w:t xml:space="preserve">Palermo </w:t>
      </w:r>
      <w:r w:rsidR="005F5FB7" w:rsidRPr="0022229E">
        <w:rPr>
          <w:sz w:val="24"/>
          <w:szCs w:val="24"/>
          <w:lang w:val="es-ES"/>
        </w:rPr>
        <w:t xml:space="preserve"> </w:t>
      </w:r>
      <w:r w:rsidR="00024AF7" w:rsidRPr="0022229E">
        <w:rPr>
          <w:sz w:val="24"/>
          <w:szCs w:val="24"/>
          <w:lang w:val="es-ES"/>
        </w:rPr>
        <w:t>–</w:t>
      </w:r>
      <w:r w:rsidR="005F5FB7" w:rsidRPr="0022229E">
        <w:rPr>
          <w:sz w:val="24"/>
          <w:szCs w:val="24"/>
          <w:lang w:val="es-ES"/>
        </w:rPr>
        <w:t xml:space="preserve"> Pescara – R</w:t>
      </w:r>
      <w:r w:rsidR="005F5FB7" w:rsidRPr="0022229E">
        <w:rPr>
          <w:sz w:val="24"/>
          <w:szCs w:val="24"/>
          <w:u w:val="single"/>
          <w:lang w:val="es-ES"/>
        </w:rPr>
        <w:t>i</w:t>
      </w:r>
      <w:r w:rsidR="005F5FB7" w:rsidRPr="0022229E">
        <w:rPr>
          <w:sz w:val="24"/>
          <w:szCs w:val="24"/>
          <w:lang w:val="es-ES"/>
        </w:rPr>
        <w:t xml:space="preserve">mini – </w:t>
      </w:r>
      <w:r w:rsidR="00024AF7" w:rsidRPr="0022229E">
        <w:rPr>
          <w:sz w:val="24"/>
          <w:szCs w:val="24"/>
          <w:lang w:val="es-ES"/>
        </w:rPr>
        <w:t>Salerno – T</w:t>
      </w:r>
      <w:r w:rsidR="00024AF7" w:rsidRPr="0022229E">
        <w:rPr>
          <w:sz w:val="24"/>
          <w:szCs w:val="24"/>
          <w:u w:val="single"/>
          <w:lang w:val="es-ES"/>
        </w:rPr>
        <w:t>a</w:t>
      </w:r>
      <w:r w:rsidR="00024AF7" w:rsidRPr="0022229E">
        <w:rPr>
          <w:sz w:val="24"/>
          <w:szCs w:val="24"/>
          <w:lang w:val="es-ES"/>
        </w:rPr>
        <w:t xml:space="preserve">ranto </w:t>
      </w:r>
    </w:p>
    <w:p w14:paraId="573B4274" w14:textId="77777777" w:rsidR="00F435A6" w:rsidRPr="0022229E" w:rsidRDefault="00F435A6" w:rsidP="00905A13">
      <w:pPr>
        <w:pStyle w:val="StandardWeb"/>
        <w:spacing w:line="360" w:lineRule="auto"/>
        <w:ind w:left="360" w:hanging="360"/>
        <w:contextualSpacing/>
        <w:rPr>
          <w:sz w:val="24"/>
          <w:szCs w:val="24"/>
          <w:lang w:val="es-ES"/>
        </w:rPr>
      </w:pPr>
    </w:p>
    <w:p w14:paraId="177134EF" w14:textId="0C7EBC37" w:rsidR="00024AF7" w:rsidRPr="0022229E" w:rsidRDefault="00F435A6" w:rsidP="00905A13">
      <w:pPr>
        <w:pStyle w:val="StandardWeb"/>
        <w:spacing w:line="360" w:lineRule="auto"/>
        <w:ind w:left="360" w:hanging="360"/>
        <w:contextualSpacing/>
        <w:rPr>
          <w:i/>
          <w:iCs/>
          <w:sz w:val="24"/>
          <w:szCs w:val="24"/>
          <w:lang w:val="fr-FR"/>
        </w:rPr>
      </w:pPr>
      <w:r w:rsidRPr="0022229E">
        <w:rPr>
          <w:i/>
          <w:iCs/>
          <w:sz w:val="24"/>
          <w:szCs w:val="24"/>
          <w:lang w:val="es-ES"/>
        </w:rPr>
        <w:t>3.</w:t>
      </w:r>
      <w:r w:rsidRPr="0022229E">
        <w:rPr>
          <w:i/>
          <w:iCs/>
          <w:sz w:val="24"/>
          <w:szCs w:val="24"/>
          <w:lang w:val="es-ES"/>
        </w:rPr>
        <w:tab/>
      </w:r>
      <w:r w:rsidR="00024AF7" w:rsidRPr="0022229E">
        <w:rPr>
          <w:i/>
          <w:iCs/>
          <w:sz w:val="24"/>
          <w:szCs w:val="24"/>
          <w:lang w:val="es-ES"/>
        </w:rPr>
        <w:t xml:space="preserve">Cercate sull’atlante l’isola indicata dalla vostra schedina. </w:t>
      </w:r>
      <w:r w:rsidR="00024AF7" w:rsidRPr="0022229E">
        <w:rPr>
          <w:i/>
          <w:iCs/>
          <w:sz w:val="24"/>
          <w:szCs w:val="24"/>
          <w:lang w:val="fr-FR"/>
        </w:rPr>
        <w:t>Poi descrivete ai vostri compagni la posizione dell’isola. I vostri compagni devono indovinare il nome dell’isola. Infine indicate l’isola sulla cartina</w:t>
      </w:r>
      <w:r w:rsidR="008E5C68" w:rsidRPr="0022229E">
        <w:rPr>
          <w:i/>
          <w:iCs/>
          <w:sz w:val="24"/>
          <w:szCs w:val="24"/>
          <w:lang w:val="fr-FR"/>
        </w:rPr>
        <w:t xml:space="preserve"> (M 2)</w:t>
      </w:r>
      <w:r w:rsidR="00024AF7" w:rsidRPr="0022229E">
        <w:rPr>
          <w:i/>
          <w:iCs/>
          <w:sz w:val="24"/>
          <w:szCs w:val="24"/>
          <w:lang w:val="fr-FR"/>
        </w:rPr>
        <w:t>.</w:t>
      </w:r>
      <w:r w:rsidR="00024AF7" w:rsidRPr="0022229E">
        <w:rPr>
          <w:i/>
          <w:iCs/>
          <w:sz w:val="24"/>
          <w:szCs w:val="24"/>
          <w:lang w:val="fr-FR"/>
        </w:rPr>
        <w:br/>
        <w:t xml:space="preserve">Segnate sulla vostra cartina tutte le isole presentate dai vostri compagni. </w:t>
      </w:r>
    </w:p>
    <w:p w14:paraId="6D0871AA" w14:textId="77777777" w:rsidR="00F435A6" w:rsidRPr="0022229E" w:rsidRDefault="00F435A6" w:rsidP="00905A13">
      <w:pPr>
        <w:pStyle w:val="StandardWeb"/>
        <w:spacing w:line="360" w:lineRule="auto"/>
        <w:ind w:left="360" w:hanging="360"/>
        <w:contextualSpacing/>
        <w:rPr>
          <w:sz w:val="24"/>
          <w:szCs w:val="24"/>
          <w:lang w:val="fr-FR"/>
        </w:rPr>
      </w:pPr>
    </w:p>
    <w:p w14:paraId="77FD737A" w14:textId="4F65F66F" w:rsidR="00EB77D0" w:rsidRDefault="00024AF7" w:rsidP="00905A13">
      <w:pPr>
        <w:pStyle w:val="StandardWeb"/>
        <w:spacing w:line="360" w:lineRule="auto"/>
        <w:ind w:left="360"/>
        <w:contextualSpacing/>
        <w:rPr>
          <w:sz w:val="24"/>
          <w:szCs w:val="24"/>
        </w:rPr>
      </w:pPr>
      <w:r w:rsidRPr="0022229E">
        <w:rPr>
          <w:sz w:val="24"/>
          <w:szCs w:val="24"/>
          <w:lang w:val="es-ES"/>
        </w:rPr>
        <w:t>Esempio: La mia is</w:t>
      </w:r>
      <w:r w:rsidR="00F435A6" w:rsidRPr="0022229E">
        <w:rPr>
          <w:sz w:val="24"/>
          <w:szCs w:val="24"/>
          <w:lang w:val="es-ES"/>
        </w:rPr>
        <w:t xml:space="preserve">ola si trova nel Mar Tirreno. </w:t>
      </w:r>
      <w:r w:rsidR="00F435A6" w:rsidRPr="0022229E">
        <w:rPr>
          <w:sz w:val="24"/>
          <w:szCs w:val="24"/>
          <w:lang w:val="en-US"/>
        </w:rPr>
        <w:t>È</w:t>
      </w:r>
      <w:r w:rsidRPr="0022229E">
        <w:rPr>
          <w:sz w:val="24"/>
          <w:szCs w:val="24"/>
          <w:lang w:val="en-US"/>
        </w:rPr>
        <w:t xml:space="preserve"> a pochi chilometri ad ovest di Napoli. </w:t>
      </w:r>
      <w:r>
        <w:rPr>
          <w:sz w:val="24"/>
          <w:szCs w:val="24"/>
        </w:rPr>
        <w:t xml:space="preserve">(Ischia) </w:t>
      </w:r>
    </w:p>
    <w:p w14:paraId="47B50E57" w14:textId="13452FB0" w:rsidR="00C13A5A" w:rsidRPr="00A72757" w:rsidRDefault="00FA19A0" w:rsidP="00FA19A0">
      <w:pPr>
        <w:rPr>
          <w:sz w:val="20"/>
          <w:szCs w:val="20"/>
        </w:rPr>
      </w:pPr>
      <w:r w:rsidRPr="00A72757">
        <w:rPr>
          <w:sz w:val="20"/>
          <w:szCs w:val="20"/>
        </w:rPr>
        <w:t xml:space="preserve"> </w:t>
      </w:r>
    </w:p>
    <w:p w14:paraId="0716B67C" w14:textId="77777777" w:rsidR="00C46006" w:rsidRDefault="00C46006" w:rsidP="00F435A6">
      <w:pPr>
        <w:ind w:left="360"/>
        <w:contextualSpacing/>
      </w:pPr>
    </w:p>
    <w:sectPr w:rsidR="00C46006" w:rsidSect="00C46006">
      <w:headerReference w:type="even" r:id="rId7"/>
      <w:headerReference w:type="default" r:id="rId8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FF5D9D" w14:textId="77777777" w:rsidR="00FC61FC" w:rsidRDefault="00FC61FC" w:rsidP="00024AF7">
      <w:r>
        <w:separator/>
      </w:r>
    </w:p>
  </w:endnote>
  <w:endnote w:type="continuationSeparator" w:id="0">
    <w:p w14:paraId="72B74914" w14:textId="77777777" w:rsidR="00FC61FC" w:rsidRDefault="00FC61FC" w:rsidP="00024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orasi">
    <w:altName w:val="Browallia New"/>
    <w:panose1 w:val="020B0604020202020204"/>
    <w:charset w:val="00"/>
    <w:family w:val="auto"/>
    <w:pitch w:val="variable"/>
    <w:sig w:usb0="81000003" w:usb1="00000000" w:usb2="00000000" w:usb3="00000000" w:csb0="0001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A9FCE5" w14:textId="77777777" w:rsidR="00FC61FC" w:rsidRDefault="00FC61FC" w:rsidP="00024AF7">
      <w:r>
        <w:separator/>
      </w:r>
    </w:p>
  </w:footnote>
  <w:footnote w:type="continuationSeparator" w:id="0">
    <w:p w14:paraId="4107203A" w14:textId="77777777" w:rsidR="00FC61FC" w:rsidRDefault="00FC61FC" w:rsidP="00024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3636"/>
      <w:gridCol w:w="2095"/>
      <w:gridCol w:w="3434"/>
    </w:tblGrid>
    <w:tr w:rsidR="005F5FB7" w:rsidRPr="008E0D90" w14:paraId="15493114" w14:textId="77777777" w:rsidTr="00024AF7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35B7BED0" w14:textId="77777777" w:rsidR="005F5FB7" w:rsidRDefault="005F5FB7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14:paraId="651FEF14" w14:textId="77777777" w:rsidR="005F5FB7" w:rsidRDefault="00FC61FC">
          <w:pPr>
            <w:pStyle w:val="KeinLeerraum"/>
            <w:rPr>
              <w:rFonts w:ascii="Cambria" w:hAnsi="Cambria"/>
              <w:color w:val="4F81BD" w:themeColor="accent1"/>
              <w:szCs w:val="20"/>
            </w:rPr>
          </w:pPr>
          <w:sdt>
            <w:sdtPr>
              <w:rPr>
                <w:rFonts w:ascii="Cambria" w:hAnsi="Cambria"/>
                <w:color w:val="4F81BD" w:themeColor="accent1"/>
              </w:rPr>
              <w:id w:val="95367809"/>
              <w:placeholder>
                <w:docPart w:val="1040BE3EBA322746A74B1DF7EAF202D4"/>
              </w:placeholder>
              <w:temporary/>
              <w:showingPlcHdr/>
            </w:sdtPr>
            <w:sdtEndPr/>
            <w:sdtContent>
              <w:r w:rsidR="005F5FB7">
                <w:rPr>
                  <w:rFonts w:ascii="Cambria" w:hAnsi="Cambria"/>
                  <w:color w:val="4F81BD" w:themeColor="accent1"/>
                </w:rPr>
                <w:t>[Geben Sie Text ein]</w:t>
              </w:r>
            </w:sdtContent>
          </w:sdt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1523B0FA" w14:textId="77777777" w:rsidR="005F5FB7" w:rsidRDefault="005F5FB7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5F5FB7" w:rsidRPr="008E0D90" w14:paraId="59171AEB" w14:textId="77777777" w:rsidTr="00024AF7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33EC7FF8" w14:textId="77777777" w:rsidR="005F5FB7" w:rsidRDefault="005F5FB7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12F60D4F" w14:textId="77777777" w:rsidR="005F5FB7" w:rsidRDefault="005F5FB7">
          <w:pPr>
            <w:rPr>
              <w:rFonts w:ascii="Cambria" w:hAnsi="Cambria"/>
              <w:color w:val="4F81BD" w:themeColor="accent1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04695CBB" w14:textId="77777777" w:rsidR="005F5FB7" w:rsidRDefault="005F5FB7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14:paraId="667090EC" w14:textId="77777777" w:rsidR="005F5FB7" w:rsidRDefault="005F5FB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7" w:rightFromText="187" w:bottomFromText="200" w:vertAnchor="text" w:tblpY="1"/>
      <w:tblW w:w="4937" w:type="pct"/>
      <w:tblLayout w:type="fixed"/>
      <w:tblLook w:val="04A0" w:firstRow="1" w:lastRow="0" w:firstColumn="1" w:lastColumn="0" w:noHBand="0" w:noVBand="1"/>
    </w:tblPr>
    <w:tblGrid>
      <w:gridCol w:w="2041"/>
      <w:gridCol w:w="5286"/>
      <w:gridCol w:w="1838"/>
    </w:tblGrid>
    <w:tr w:rsidR="005F5FB7" w:rsidRPr="008E0D90" w14:paraId="62DD37C3" w14:textId="77777777" w:rsidTr="00440E6D">
      <w:trPr>
        <w:trHeight w:val="151"/>
      </w:trPr>
      <w:tc>
        <w:tcPr>
          <w:tcW w:w="1113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1CAA2244" w14:textId="77777777" w:rsidR="005F5FB7" w:rsidRDefault="005F5FB7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2884" w:type="pct"/>
          <w:vMerge w:val="restart"/>
          <w:noWrap/>
          <w:vAlign w:val="center"/>
          <w:hideMark/>
        </w:tcPr>
        <w:p w14:paraId="45F150C3" w14:textId="77777777" w:rsidR="005F5FB7" w:rsidRDefault="005F5FB7" w:rsidP="00024AF7">
          <w:pPr>
            <w:pStyle w:val="StandardWeb"/>
            <w:contextualSpacing/>
          </w:pPr>
          <w:proofErr w:type="spellStart"/>
          <w:r>
            <w:rPr>
              <w:i/>
              <w:iCs/>
            </w:rPr>
            <w:t>L’inquietudine</w:t>
          </w:r>
          <w:proofErr w:type="spellEnd"/>
          <w:r>
            <w:rPr>
              <w:i/>
              <w:iCs/>
            </w:rPr>
            <w:t xml:space="preserve"> di </w:t>
          </w:r>
          <w:proofErr w:type="spellStart"/>
          <w:r>
            <w:rPr>
              <w:i/>
              <w:iCs/>
            </w:rPr>
            <w:t>una</w:t>
          </w:r>
          <w:proofErr w:type="spellEnd"/>
          <w:r>
            <w:rPr>
              <w:i/>
              <w:iCs/>
            </w:rPr>
            <w:t xml:space="preserve"> </w:t>
          </w:r>
          <w:proofErr w:type="spellStart"/>
          <w:r>
            <w:rPr>
              <w:i/>
              <w:iCs/>
            </w:rPr>
            <w:t>donna</w:t>
          </w:r>
          <w:proofErr w:type="spellEnd"/>
          <w:r>
            <w:rPr>
              <w:i/>
              <w:iCs/>
            </w:rPr>
            <w:t xml:space="preserve"> </w:t>
          </w:r>
          <w:r>
            <w:t xml:space="preserve">– </w:t>
          </w:r>
        </w:p>
        <w:p w14:paraId="55B41C4F" w14:textId="77777777" w:rsidR="005F5FB7" w:rsidRDefault="005F5FB7" w:rsidP="0022229E">
          <w:pPr>
            <w:pStyle w:val="StandardWeb"/>
            <w:ind w:right="-119"/>
            <w:contextualSpacing/>
          </w:pPr>
          <w:r>
            <w:t xml:space="preserve">Eine Unterrichtseinheit zu dem Film «Respiro» von E. </w:t>
          </w:r>
          <w:proofErr w:type="spellStart"/>
          <w:r>
            <w:t>Crialese</w:t>
          </w:r>
          <w:proofErr w:type="spellEnd"/>
          <w:r>
            <w:t xml:space="preserve">  </w:t>
          </w:r>
        </w:p>
        <w:p w14:paraId="79AEE9DF" w14:textId="77777777" w:rsidR="005F5FB7" w:rsidRDefault="005F5FB7">
          <w:pPr>
            <w:pStyle w:val="KeinLeerraum"/>
            <w:rPr>
              <w:rFonts w:ascii="Cambria" w:hAnsi="Cambria"/>
              <w:color w:val="4F81BD" w:themeColor="accent1"/>
              <w:szCs w:val="20"/>
            </w:rPr>
          </w:pPr>
        </w:p>
      </w:tc>
      <w:tc>
        <w:tcPr>
          <w:tcW w:w="1003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64F14C9" w14:textId="77777777" w:rsidR="005F5FB7" w:rsidRDefault="005F5FB7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5F5FB7" w:rsidRPr="008E0D90" w14:paraId="41364D37" w14:textId="77777777" w:rsidTr="00440E6D">
      <w:trPr>
        <w:trHeight w:val="150"/>
      </w:trPr>
      <w:tc>
        <w:tcPr>
          <w:tcW w:w="1113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5BB11E63" w14:textId="77777777" w:rsidR="005F5FB7" w:rsidRDefault="005F5FB7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2884" w:type="pct"/>
          <w:vMerge/>
          <w:vAlign w:val="center"/>
          <w:hideMark/>
        </w:tcPr>
        <w:p w14:paraId="34E7A10B" w14:textId="77777777" w:rsidR="005F5FB7" w:rsidRDefault="005F5FB7">
          <w:pPr>
            <w:rPr>
              <w:rFonts w:ascii="Cambria" w:hAnsi="Cambria"/>
              <w:color w:val="4F81BD" w:themeColor="accent1"/>
              <w:sz w:val="22"/>
              <w:szCs w:val="22"/>
            </w:rPr>
          </w:pPr>
        </w:p>
      </w:tc>
      <w:tc>
        <w:tcPr>
          <w:tcW w:w="1003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3519FE1C" w14:textId="77777777" w:rsidR="005F5FB7" w:rsidRDefault="005F5FB7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14:paraId="5B3D170A" w14:textId="77777777" w:rsidR="005F5FB7" w:rsidRDefault="005F5FB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A6C6A"/>
    <w:multiLevelType w:val="multilevel"/>
    <w:tmpl w:val="E508F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4AF7"/>
    <w:rsid w:val="00024AF7"/>
    <w:rsid w:val="000C6332"/>
    <w:rsid w:val="0022229E"/>
    <w:rsid w:val="0022574E"/>
    <w:rsid w:val="00403CAF"/>
    <w:rsid w:val="00440E6D"/>
    <w:rsid w:val="005A74BF"/>
    <w:rsid w:val="005F5FB7"/>
    <w:rsid w:val="00700431"/>
    <w:rsid w:val="00824AD7"/>
    <w:rsid w:val="008E5C68"/>
    <w:rsid w:val="00905A13"/>
    <w:rsid w:val="00935F84"/>
    <w:rsid w:val="0099655E"/>
    <w:rsid w:val="00C13A5A"/>
    <w:rsid w:val="00C46006"/>
    <w:rsid w:val="00CB0CF5"/>
    <w:rsid w:val="00CC5107"/>
    <w:rsid w:val="00D43A9C"/>
    <w:rsid w:val="00D63230"/>
    <w:rsid w:val="00DC1410"/>
    <w:rsid w:val="00DF34F5"/>
    <w:rsid w:val="00EB77D0"/>
    <w:rsid w:val="00F27CE2"/>
    <w:rsid w:val="00F435A6"/>
    <w:rsid w:val="00F6156A"/>
    <w:rsid w:val="00FA19A0"/>
    <w:rsid w:val="00FC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1BC994"/>
  <w14:defaultImageDpi w14:val="300"/>
  <w15:docId w15:val="{4B67FDFD-8C95-184D-B8E3-1E73525D0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Noras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C13A5A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024AF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024AF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24AF7"/>
  </w:style>
  <w:style w:type="paragraph" w:styleId="Fuzeile">
    <w:name w:val="footer"/>
    <w:basedOn w:val="Standard"/>
    <w:link w:val="FuzeileZchn"/>
    <w:uiPriority w:val="99"/>
    <w:unhideWhenUsed/>
    <w:rsid w:val="00024AF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24AF7"/>
  </w:style>
  <w:style w:type="paragraph" w:styleId="KeinLeerraum">
    <w:name w:val="No Spacing"/>
    <w:link w:val="KeinLeerraumZchn"/>
    <w:qFormat/>
    <w:rsid w:val="00024AF7"/>
    <w:rPr>
      <w:rFonts w:ascii="PMingLiU" w:hAnsi="PMingLiU" w:cstheme="minorBidi"/>
      <w:sz w:val="22"/>
      <w:szCs w:val="22"/>
    </w:rPr>
  </w:style>
  <w:style w:type="character" w:customStyle="1" w:styleId="KeinLeerraumZchn">
    <w:name w:val="Kein Leerraum Zchn"/>
    <w:basedOn w:val="Absatz-Standardschriftart"/>
    <w:link w:val="KeinLeerraum"/>
    <w:rsid w:val="00024AF7"/>
    <w:rPr>
      <w:rFonts w:ascii="PMingLiU" w:hAnsi="PMingLiU" w:cstheme="minorBidi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435A6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435A6"/>
    <w:rPr>
      <w:rFonts w:ascii="Lucida Grande" w:hAnsi="Lucida Grande" w:cs="Lucida Grande"/>
      <w:sz w:val="18"/>
      <w:szCs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13A5A"/>
    <w:rPr>
      <w:rFonts w:ascii="Times" w:hAnsi="Times"/>
      <w:b/>
      <w:bCs/>
      <w:sz w:val="36"/>
      <w:szCs w:val="36"/>
    </w:rPr>
  </w:style>
  <w:style w:type="character" w:styleId="Hyperlink">
    <w:name w:val="Hyperlink"/>
    <w:basedOn w:val="Absatz-Standardschriftart"/>
    <w:uiPriority w:val="99"/>
    <w:unhideWhenUsed/>
    <w:rsid w:val="00C13A5A"/>
    <w:rPr>
      <w:color w:val="0000FF" w:themeColor="hyperlink"/>
      <w:u w:val="single"/>
    </w:rPr>
  </w:style>
  <w:style w:type="character" w:styleId="Fett">
    <w:name w:val="Strong"/>
    <w:basedOn w:val="Absatz-Standardschriftart"/>
    <w:uiPriority w:val="22"/>
    <w:qFormat/>
    <w:rsid w:val="00C13A5A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C13A5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77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69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01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58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168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89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47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7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531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52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040BE3EBA322746A74B1DF7EAF202D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F2B6EA3-6EAB-944F-873E-03E2DBBC2F11}"/>
      </w:docPartPr>
      <w:docPartBody>
        <w:p w:rsidR="009A7494" w:rsidRDefault="009A7494" w:rsidP="009A7494">
          <w:pPr>
            <w:pStyle w:val="1040BE3EBA322746A74B1DF7EAF202D4"/>
          </w:pPr>
          <w:r>
            <w:t>[Geben Sie Text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orasi">
    <w:altName w:val="Browallia New"/>
    <w:panose1 w:val="020B0604020202020204"/>
    <w:charset w:val="00"/>
    <w:family w:val="auto"/>
    <w:pitch w:val="variable"/>
    <w:sig w:usb0="81000003" w:usb1="00000000" w:usb2="00000000" w:usb3="00000000" w:csb0="0001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7494"/>
    <w:rsid w:val="009A7494"/>
    <w:rsid w:val="009F5422"/>
    <w:rsid w:val="00B5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040BE3EBA322746A74B1DF7EAF202D4">
    <w:name w:val="1040BE3EBA322746A74B1DF7EAF202D4"/>
    <w:rsid w:val="009A7494"/>
  </w:style>
  <w:style w:type="paragraph" w:customStyle="1" w:styleId="8FF73858E1C5F04BB550DFD7E8DA4FB7">
    <w:name w:val="8FF73858E1C5F04BB550DFD7E8DA4FB7"/>
    <w:rsid w:val="009A7494"/>
  </w:style>
  <w:style w:type="paragraph" w:customStyle="1" w:styleId="77AD620A72A06F4C921E490FAD9EDFEB">
    <w:name w:val="77AD620A72A06F4C921E490FAD9EDFEB"/>
    <w:rsid w:val="009F5422"/>
  </w:style>
  <w:style w:type="paragraph" w:customStyle="1" w:styleId="24B6DCEDBFCDD2489D5DF8BA8FF3DE5C">
    <w:name w:val="24B6DCEDBFCDD2489D5DF8BA8FF3DE5C"/>
    <w:rsid w:val="009F5422"/>
  </w:style>
  <w:style w:type="paragraph" w:customStyle="1" w:styleId="F210DB39C6B9E849B77506F35749A7A9">
    <w:name w:val="F210DB39C6B9E849B77506F35749A7A9"/>
    <w:rsid w:val="009F5422"/>
  </w:style>
  <w:style w:type="paragraph" w:customStyle="1" w:styleId="26ED78E3B57C3B4D8BBAD8D38377D302">
    <w:name w:val="26ED78E3B57C3B4D8BBAD8D38377D302"/>
    <w:rsid w:val="009F5422"/>
  </w:style>
  <w:style w:type="paragraph" w:customStyle="1" w:styleId="FAEE6535070E9F4F88E57F60312522F2">
    <w:name w:val="FAEE6535070E9F4F88E57F60312522F2"/>
    <w:rsid w:val="009F542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 Manthey</dc:creator>
  <cp:keywords/>
  <dc:description/>
  <cp:lastModifiedBy>manthey@freihof-gymnasium.de</cp:lastModifiedBy>
  <cp:revision>15</cp:revision>
  <dcterms:created xsi:type="dcterms:W3CDTF">2013-01-30T08:52:00Z</dcterms:created>
  <dcterms:modified xsi:type="dcterms:W3CDTF">2020-01-28T09:15:00Z</dcterms:modified>
</cp:coreProperties>
</file>